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1EF7D2AC"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w:t>
      </w:r>
      <w:r w:rsidR="00695CC7">
        <w:rPr>
          <w:rFonts w:asciiTheme="minorHAnsi" w:hAnsiTheme="minorHAnsi" w:cstheme="minorHAnsi"/>
          <w:sz w:val="22"/>
          <w:szCs w:val="22"/>
        </w:rPr>
        <w:t>7</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338ED" w14:textId="77777777" w:rsidR="00C626A1" w:rsidRDefault="00C626A1" w:rsidP="002D31D6">
      <w:r>
        <w:separator/>
      </w:r>
    </w:p>
  </w:endnote>
  <w:endnote w:type="continuationSeparator" w:id="0">
    <w:p w14:paraId="70C6425B" w14:textId="77777777" w:rsidR="00C626A1" w:rsidRDefault="00C626A1"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92737" w14:textId="77777777" w:rsidR="00C626A1" w:rsidRDefault="00C626A1" w:rsidP="002D31D6">
      <w:r>
        <w:separator/>
      </w:r>
    </w:p>
  </w:footnote>
  <w:footnote w:type="continuationSeparator" w:id="0">
    <w:p w14:paraId="52820185" w14:textId="77777777" w:rsidR="00C626A1" w:rsidRDefault="00C626A1"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0B96"/>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0641D"/>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0C80"/>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95CC7"/>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56F6F"/>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3DF"/>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31F1"/>
    <w:rsid w:val="00C047CE"/>
    <w:rsid w:val="00C102F6"/>
    <w:rsid w:val="00C10D1D"/>
    <w:rsid w:val="00C12AA9"/>
    <w:rsid w:val="00C173AA"/>
    <w:rsid w:val="00C21A9F"/>
    <w:rsid w:val="00C26F7B"/>
    <w:rsid w:val="00C31BC5"/>
    <w:rsid w:val="00C32DB4"/>
    <w:rsid w:val="00C33A67"/>
    <w:rsid w:val="00C46BC8"/>
    <w:rsid w:val="00C53574"/>
    <w:rsid w:val="00C6004E"/>
    <w:rsid w:val="00C626A1"/>
    <w:rsid w:val="00C678A9"/>
    <w:rsid w:val="00C7505E"/>
    <w:rsid w:val="00C7766D"/>
    <w:rsid w:val="00C77EAA"/>
    <w:rsid w:val="00C80734"/>
    <w:rsid w:val="00C842CE"/>
    <w:rsid w:val="00C91BB3"/>
    <w:rsid w:val="00C91BB8"/>
    <w:rsid w:val="00C920CA"/>
    <w:rsid w:val="00C92CF7"/>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07C"/>
    <w:rsid w:val="00EC5B10"/>
    <w:rsid w:val="00ED2380"/>
    <w:rsid w:val="00EE2018"/>
    <w:rsid w:val="00EE4215"/>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574A0"/>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2026-01-29T06:38:00Z</cp:lastPrinted>
  <dcterms:created xsi:type="dcterms:W3CDTF">2026-01-29T06:38:00Z</dcterms:created>
  <dcterms:modified xsi:type="dcterms:W3CDTF">2026-01-29T06:38:00Z</dcterms:modified>
</cp:coreProperties>
</file>